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CE" w:rsidRPr="007F759B" w:rsidRDefault="009C2CCE" w:rsidP="007F759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26471511"/>
      <w:r w:rsidRPr="007F759B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9C2CCE" w:rsidRPr="009C2CCE" w:rsidRDefault="009C2CCE" w:rsidP="007F759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55a7169f-c0c0-44ac-bf37-cbc776930ef9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образования Оренбургской области</w:t>
      </w:r>
      <w:bookmarkEnd w:id="1"/>
    </w:p>
    <w:p w:rsidR="00DD07DA" w:rsidRDefault="007F759B" w:rsidP="007F759B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Муници</w:t>
      </w:r>
      <w:r w:rsidRPr="007F75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альное</w:t>
      </w:r>
      <w:r w:rsidR="00F634B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="009C2CCE"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образования </w:t>
      </w:r>
      <w:proofErr w:type="spellStart"/>
      <w:r w:rsidR="009C2CCE"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Новосергиевского</w:t>
      </w:r>
      <w:proofErr w:type="spellEnd"/>
      <w:r w:rsidR="009C2CCE"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района</w:t>
      </w:r>
      <w:bookmarkStart w:id="2" w:name="b160c1bf-440c-4991-9e94-e52aab997657"/>
      <w:bookmarkEnd w:id="2"/>
    </w:p>
    <w:p w:rsidR="009C2CCE" w:rsidRPr="007F759B" w:rsidRDefault="007F759B" w:rsidP="007F759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Оренбургской области</w:t>
      </w:r>
    </w:p>
    <w:p w:rsidR="009C2CCE" w:rsidRPr="009C2CCE" w:rsidRDefault="009C2CCE" w:rsidP="007F759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МОБУ "Хуторская средняя общеобразовательная школа"</w:t>
      </w:r>
    </w:p>
    <w:p w:rsidR="009C2CCE" w:rsidRPr="009C2CCE" w:rsidRDefault="009C2CCE" w:rsidP="009C2CC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C2CCE" w:rsidRPr="009C2CCE" w:rsidTr="009C2CCE">
        <w:tc>
          <w:tcPr>
            <w:tcW w:w="3114" w:type="dxa"/>
          </w:tcPr>
          <w:p w:rsidR="009C2CCE" w:rsidRPr="009C2CCE" w:rsidRDefault="009C2CCE" w:rsidP="009C2C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C2CCE" w:rsidRPr="009C2CCE" w:rsidRDefault="007F759B" w:rsidP="009C2C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уководитель школьного методического объединения</w:t>
            </w:r>
            <w:r w:rsidR="009C2CCE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начальных классов</w:t>
            </w:r>
          </w:p>
          <w:p w:rsidR="009C2CCE" w:rsidRPr="009C2CCE" w:rsidRDefault="009C2CCE" w:rsidP="009C2C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Снегирева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Н.Е.</w:t>
            </w:r>
          </w:p>
          <w:p w:rsidR="009C2CCE" w:rsidRPr="009C2CCE" w:rsidRDefault="009C2CCE" w:rsidP="009C2C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9C2CCE" w:rsidRPr="009C2CCE" w:rsidRDefault="00F33A23" w:rsidP="009C2C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«29» 08 2024</w:t>
            </w:r>
            <w:r w:rsidR="009C2CCE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2CCE" w:rsidRPr="009C2CCE" w:rsidRDefault="009C2CCE" w:rsidP="009C2C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2CCE" w:rsidRPr="009C2CCE" w:rsidRDefault="009C2CCE" w:rsidP="009C2C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C2CCE" w:rsidRDefault="007F759B" w:rsidP="009C2C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учебной части</w:t>
            </w:r>
          </w:p>
          <w:p w:rsidR="007F759B" w:rsidRPr="009C2CCE" w:rsidRDefault="007F759B" w:rsidP="009C2C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C2CCE" w:rsidRPr="009C2CCE" w:rsidRDefault="009C2CCE" w:rsidP="009C2CCE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Рубцова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И.А. 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9C2CCE" w:rsidRPr="009C2CCE" w:rsidRDefault="00F33A23" w:rsidP="009C2C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08 2024</w:t>
            </w:r>
            <w:r w:rsidR="009C2CCE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9C2CCE" w:rsidRPr="009C2CCE" w:rsidRDefault="009C2CCE" w:rsidP="009C2C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2CCE" w:rsidRPr="009C2CCE" w:rsidRDefault="009C2CCE" w:rsidP="009C2C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C2CCE" w:rsidRDefault="009C2CCE" w:rsidP="009C2CC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7F759B" w:rsidRPr="009C2CCE" w:rsidRDefault="007F759B" w:rsidP="009C2CC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C2CCE" w:rsidRPr="009C2CCE" w:rsidRDefault="009C2CCE" w:rsidP="009C2CC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proofErr w:type="spellStart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Козырь</w:t>
            </w:r>
            <w:proofErr w:type="spellEnd"/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А.А.</w:t>
            </w:r>
          </w:p>
          <w:p w:rsidR="009C2CCE" w:rsidRPr="009C2CCE" w:rsidRDefault="009C2CCE" w:rsidP="009C2CC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</w:p>
          <w:p w:rsidR="009C2CCE" w:rsidRPr="009C2CCE" w:rsidRDefault="009C2CCE" w:rsidP="009C2CC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№___</w:t>
            </w:r>
          </w:p>
          <w:p w:rsidR="009C2CCE" w:rsidRPr="009C2CCE" w:rsidRDefault="00F33A23" w:rsidP="009C2CC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    »           2024</w:t>
            </w:r>
            <w:r w:rsidR="009C2CCE" w:rsidRPr="009C2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2CCE" w:rsidRPr="009C2CCE" w:rsidRDefault="009C2CCE" w:rsidP="009C2C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2CCE" w:rsidRPr="009C2CCE" w:rsidRDefault="009C2CCE" w:rsidP="009C2CC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C2CC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9C2CCE" w:rsidRPr="009C2CCE" w:rsidRDefault="009C2CCE" w:rsidP="009C2CC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9C2CCE">
        <w:rPr>
          <w:rFonts w:ascii="Times New Roman" w:eastAsia="Calibri" w:hAnsi="Times New Roman" w:cs="Times New Roman"/>
          <w:color w:val="000000"/>
          <w:sz w:val="28"/>
        </w:rPr>
        <w:t>ID</w:t>
      </w:r>
      <w:r w:rsidR="00F33A2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3482531</w:t>
      </w:r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:rsidR="009C2CCE" w:rsidRPr="007F759B" w:rsidRDefault="009C2CCE" w:rsidP="009C2CCE">
      <w:pPr>
        <w:spacing w:after="0"/>
        <w:ind w:left="120"/>
        <w:jc w:val="center"/>
        <w:rPr>
          <w:rFonts w:ascii="Calibri" w:eastAsia="Calibri" w:hAnsi="Calibri" w:cs="Times New Roman"/>
          <w:b/>
          <w:lang w:val="ru-RU"/>
        </w:rPr>
      </w:pPr>
    </w:p>
    <w:p w:rsidR="009C2CCE" w:rsidRPr="007F759B" w:rsidRDefault="009C2CCE" w:rsidP="009C2CCE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  <w:lang w:val="ru-RU"/>
        </w:rPr>
      </w:pPr>
      <w:r w:rsidRPr="007F759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C2CCE" w:rsidRPr="009C2CCE" w:rsidRDefault="00F33A23" w:rsidP="009C2CC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для обучающихся 3 класса</w:t>
      </w:r>
      <w:r w:rsidR="009C2CCE"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</w:p>
    <w:p w:rsidR="009C2CCE" w:rsidRPr="009C2CCE" w:rsidRDefault="009C2CCE" w:rsidP="009C2CC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F759B" w:rsidRDefault="000459E5" w:rsidP="007F759B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3" w:name="_GoBack"/>
      <w:r>
        <w:rPr>
          <w:rFonts w:ascii="Times New Roman" w:eastAsia="Calibri" w:hAnsi="Times New Roman" w:cs="Times New Roman"/>
          <w:sz w:val="24"/>
          <w:szCs w:val="24"/>
          <w:lang w:val="ru-RU"/>
        </w:rPr>
        <w:t>С</w:t>
      </w:r>
      <w:r w:rsidR="007F759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оставитель: </w:t>
      </w:r>
      <w:proofErr w:type="spellStart"/>
      <w:r w:rsidR="00F33A23">
        <w:rPr>
          <w:rFonts w:ascii="Times New Roman" w:eastAsia="Calibri" w:hAnsi="Times New Roman" w:cs="Times New Roman"/>
          <w:sz w:val="24"/>
          <w:szCs w:val="24"/>
          <w:lang w:val="ru-RU"/>
        </w:rPr>
        <w:t>Малуева</w:t>
      </w:r>
      <w:proofErr w:type="spellEnd"/>
      <w:r w:rsidR="00F33A2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Наталия </w:t>
      </w:r>
      <w:proofErr w:type="spellStart"/>
      <w:r w:rsidR="00F33A23">
        <w:rPr>
          <w:rFonts w:ascii="Times New Roman" w:eastAsia="Calibri" w:hAnsi="Times New Roman" w:cs="Times New Roman"/>
          <w:sz w:val="24"/>
          <w:szCs w:val="24"/>
          <w:lang w:val="ru-RU"/>
        </w:rPr>
        <w:t>Саркисовна</w:t>
      </w:r>
      <w:proofErr w:type="spellEnd"/>
    </w:p>
    <w:p w:rsidR="007F759B" w:rsidRDefault="007F759B" w:rsidP="007F759B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учитель начальных классов  </w:t>
      </w:r>
    </w:p>
    <w:p w:rsidR="009C2CCE" w:rsidRPr="007F759B" w:rsidRDefault="007F759B" w:rsidP="007F759B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вая</w:t>
      </w:r>
      <w:r w:rsidR="000459E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квалификационная катего</w:t>
      </w:r>
      <w:r w:rsidRPr="009C2CC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 w:rsidR="000459E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ия</w:t>
      </w:r>
    </w:p>
    <w:bookmarkEnd w:id="3"/>
    <w:p w:rsidR="009C2CCE" w:rsidRPr="009C2CCE" w:rsidRDefault="009C2CCE" w:rsidP="009C2CC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C2CCE" w:rsidRDefault="009C2CCE" w:rsidP="000459E5">
      <w:pPr>
        <w:spacing w:after="0"/>
        <w:rPr>
          <w:rFonts w:ascii="Calibri" w:eastAsia="Calibri" w:hAnsi="Calibri" w:cs="Times New Roman"/>
          <w:lang w:val="ru-RU"/>
        </w:rPr>
      </w:pPr>
    </w:p>
    <w:p w:rsidR="000459E5" w:rsidRDefault="000459E5" w:rsidP="000459E5">
      <w:pPr>
        <w:spacing w:after="0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C2CCE" w:rsidRPr="009C2CCE" w:rsidRDefault="009C2CCE" w:rsidP="009C2CC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4" w:name="8960954b-15b1-4c85-b40b-ae95f67136d9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Хуторка</w:t>
      </w:r>
      <w:bookmarkEnd w:id="4"/>
      <w:r w:rsidRPr="009C2CC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202</w:t>
      </w:r>
      <w:bookmarkStart w:id="5" w:name="2b7bbf9c-2491-40e5-bd35-a2a44bd1331b"/>
      <w:bookmarkEnd w:id="5"/>
      <w:r w:rsidR="00F33A23">
        <w:rPr>
          <w:rFonts w:ascii="Times New Roman" w:eastAsia="Calibri" w:hAnsi="Times New Roman" w:cs="Times New Roman"/>
          <w:color w:val="000000"/>
          <w:sz w:val="28"/>
          <w:lang w:val="ru-RU"/>
        </w:rPr>
        <w:t>4</w:t>
      </w:r>
    </w:p>
    <w:p w:rsidR="002A322D" w:rsidRPr="009C2CCE" w:rsidRDefault="002A322D">
      <w:pPr>
        <w:spacing w:after="0"/>
        <w:ind w:left="120"/>
        <w:rPr>
          <w:lang w:val="ru-RU"/>
        </w:rPr>
      </w:pPr>
    </w:p>
    <w:p w:rsidR="002A322D" w:rsidRPr="009C2CCE" w:rsidRDefault="002A322D">
      <w:pPr>
        <w:rPr>
          <w:lang w:val="ru-RU"/>
        </w:rPr>
        <w:sectPr w:rsidR="002A322D" w:rsidRPr="009C2CCE" w:rsidSect="000459E5">
          <w:pgSz w:w="11906" w:h="16383"/>
          <w:pgMar w:top="1134" w:right="850" w:bottom="567" w:left="1701" w:header="720" w:footer="720" w:gutter="0"/>
          <w:cols w:space="720"/>
        </w:sectPr>
      </w:pPr>
    </w:p>
    <w:p w:rsidR="002A322D" w:rsidRPr="009C2CCE" w:rsidRDefault="00EB7E36" w:rsidP="009C2CCE">
      <w:pPr>
        <w:spacing w:after="0" w:line="240" w:lineRule="auto"/>
        <w:ind w:left="-567" w:right="-284"/>
        <w:jc w:val="center"/>
        <w:rPr>
          <w:sz w:val="24"/>
          <w:szCs w:val="24"/>
          <w:lang w:val="ru-RU"/>
        </w:rPr>
      </w:pPr>
      <w:bookmarkStart w:id="6" w:name="block-26471508"/>
      <w:bookmarkEnd w:id="0"/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bookmarkStart w:id="7" w:name="2de083b3-1f31-409f-b177-a515047f5be6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</w:t>
      </w:r>
      <w:r w:rsid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искусства, составляет</w:t>
      </w: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: в 1 классе – 33 часа (1 час в неделю), во 2 классе – 34 часа (1 час в неделю), в 3 классе – 34 часа (1 час в неделю)</w:t>
      </w:r>
      <w:bookmarkEnd w:id="7"/>
      <w:r w:rsidR="009C2C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A322D" w:rsidRPr="009C2CCE" w:rsidRDefault="002A322D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</w:p>
    <w:p w:rsidR="002A322D" w:rsidRPr="009C2CCE" w:rsidRDefault="002A322D" w:rsidP="009C2CCE">
      <w:pPr>
        <w:spacing w:line="240" w:lineRule="auto"/>
        <w:ind w:left="-567" w:right="-284"/>
        <w:jc w:val="both"/>
        <w:rPr>
          <w:sz w:val="24"/>
          <w:szCs w:val="24"/>
          <w:lang w:val="ru-RU"/>
        </w:rPr>
        <w:sectPr w:rsidR="002A322D" w:rsidRPr="009C2CCE" w:rsidSect="009C2CCE">
          <w:pgSz w:w="11906" w:h="16383"/>
          <w:pgMar w:top="709" w:right="850" w:bottom="568" w:left="1701" w:header="720" w:footer="720" w:gutter="0"/>
          <w:cols w:space="720"/>
        </w:sectPr>
      </w:pPr>
    </w:p>
    <w:p w:rsidR="002A322D" w:rsidRPr="009C2CCE" w:rsidRDefault="00EB7E36" w:rsidP="009C2CCE">
      <w:pPr>
        <w:spacing w:after="0" w:line="240" w:lineRule="auto"/>
        <w:ind w:left="-567" w:right="-284"/>
        <w:jc w:val="center"/>
        <w:rPr>
          <w:sz w:val="24"/>
          <w:szCs w:val="24"/>
          <w:lang w:val="ru-RU"/>
        </w:rPr>
      </w:pPr>
      <w:bookmarkStart w:id="8" w:name="block-26471512"/>
      <w:bookmarkEnd w:id="6"/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A322D" w:rsidRPr="009C2CCE" w:rsidRDefault="002A322D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</w:p>
    <w:p w:rsidR="002A322D" w:rsidRPr="009C2CCE" w:rsidRDefault="002A6B1C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bookmarkStart w:id="9" w:name="_Toc137210402"/>
      <w:bookmarkEnd w:id="9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2A322D" w:rsidRPr="009C2CCE" w:rsidRDefault="002A322D" w:rsidP="009C2CCE">
      <w:pPr>
        <w:spacing w:after="0" w:line="240" w:lineRule="auto"/>
        <w:ind w:right="-284"/>
        <w:jc w:val="both"/>
        <w:rPr>
          <w:sz w:val="24"/>
          <w:szCs w:val="24"/>
          <w:lang w:val="ru-RU"/>
        </w:rPr>
      </w:pPr>
      <w:bookmarkStart w:id="10" w:name="_Toc137210403"/>
      <w:bookmarkEnd w:id="10"/>
    </w:p>
    <w:p w:rsidR="002A322D" w:rsidRPr="009C2CCE" w:rsidRDefault="00EB7E36" w:rsidP="009C2CCE">
      <w:pPr>
        <w:spacing w:after="0" w:line="240" w:lineRule="auto"/>
        <w:ind w:left="-567" w:right="-284"/>
        <w:jc w:val="center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2A322D" w:rsidRPr="009C2CCE" w:rsidRDefault="002A322D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платков.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9C2CCE">
        <w:rPr>
          <w:rFonts w:ascii="Times New Roman" w:hAnsi="Times New Roman"/>
          <w:color w:val="000000"/>
          <w:sz w:val="24"/>
          <w:szCs w:val="24"/>
        </w:rPr>
        <w:t>Paint</w:t>
      </w: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</w:rPr>
        <w:t>PictureManager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2A322D" w:rsidRPr="009C2CCE" w:rsidRDefault="002A322D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bookmarkStart w:id="11" w:name="_Toc137210404"/>
      <w:bookmarkEnd w:id="11"/>
    </w:p>
    <w:p w:rsidR="002A322D" w:rsidRPr="009C2CCE" w:rsidRDefault="002A322D" w:rsidP="009C2CCE">
      <w:pPr>
        <w:spacing w:line="240" w:lineRule="auto"/>
        <w:ind w:left="-567" w:right="-284"/>
        <w:jc w:val="both"/>
        <w:rPr>
          <w:sz w:val="24"/>
          <w:szCs w:val="24"/>
          <w:lang w:val="ru-RU"/>
        </w:rPr>
        <w:sectPr w:rsidR="002A322D" w:rsidRPr="009C2CCE" w:rsidSect="009C2CCE">
          <w:pgSz w:w="11906" w:h="16383"/>
          <w:pgMar w:top="709" w:right="850" w:bottom="568" w:left="1701" w:header="720" w:footer="720" w:gutter="0"/>
          <w:cols w:space="720"/>
        </w:sectPr>
      </w:pPr>
    </w:p>
    <w:p w:rsidR="002A322D" w:rsidRPr="009C2CCE" w:rsidRDefault="00EB7E36" w:rsidP="009C2CCE">
      <w:pPr>
        <w:spacing w:after="0" w:line="240" w:lineRule="auto"/>
        <w:ind w:left="-567" w:right="-284"/>
        <w:jc w:val="center"/>
        <w:rPr>
          <w:sz w:val="24"/>
          <w:szCs w:val="24"/>
          <w:lang w:val="ru-RU"/>
        </w:rPr>
      </w:pPr>
      <w:bookmarkStart w:id="12" w:name="block-26471509"/>
      <w:bookmarkEnd w:id="8"/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2A322D" w:rsidRPr="009C2CCE" w:rsidRDefault="002A322D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</w:p>
    <w:p w:rsidR="002A322D" w:rsidRPr="009C2CCE" w:rsidRDefault="00EB7E36" w:rsidP="009C2CCE">
      <w:pPr>
        <w:spacing w:after="0" w:line="240" w:lineRule="auto"/>
        <w:ind w:left="-567" w:right="-284"/>
        <w:jc w:val="center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C2CCE">
        <w:rPr>
          <w:rFonts w:ascii="Times New Roman" w:hAnsi="Times New Roman"/>
          <w:i/>
          <w:color w:val="000000"/>
          <w:sz w:val="24"/>
          <w:szCs w:val="24"/>
          <w:lang w:val="ru-RU"/>
        </w:rPr>
        <w:t>личностные результаты: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духовно-нравственное развитие обучающихся;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i/>
          <w:color w:val="000000"/>
          <w:sz w:val="24"/>
          <w:szCs w:val="24"/>
          <w:lang w:val="ru-RU"/>
        </w:rPr>
        <w:t>Патриотическое воспитание</w:t>
      </w: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i/>
          <w:color w:val="000000"/>
          <w:sz w:val="24"/>
          <w:szCs w:val="24"/>
          <w:lang w:val="ru-RU"/>
        </w:rPr>
        <w:t>Гражданское воспитание</w:t>
      </w: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i/>
          <w:color w:val="000000"/>
          <w:sz w:val="24"/>
          <w:szCs w:val="24"/>
          <w:lang w:val="ru-RU"/>
        </w:rPr>
        <w:t>Духовно-нравственное воспитание</w:t>
      </w: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i/>
          <w:color w:val="000000"/>
          <w:sz w:val="24"/>
          <w:szCs w:val="24"/>
          <w:lang w:val="ru-RU"/>
        </w:rPr>
        <w:t>Эстетическое воспитание</w:t>
      </w: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i/>
          <w:color w:val="000000"/>
          <w:sz w:val="24"/>
          <w:szCs w:val="24"/>
          <w:lang w:val="ru-RU"/>
        </w:rPr>
        <w:t>Ценности познавательной деятельности</w:t>
      </w: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i/>
          <w:color w:val="000000"/>
          <w:sz w:val="24"/>
          <w:szCs w:val="24"/>
          <w:lang w:val="ru-RU"/>
        </w:rPr>
        <w:t>Экологическое воспитание</w:t>
      </w: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i/>
          <w:color w:val="000000"/>
          <w:sz w:val="24"/>
          <w:szCs w:val="24"/>
          <w:lang w:val="ru-RU"/>
        </w:rPr>
        <w:t>Трудовое воспитание</w:t>
      </w: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</w:t>
      </w: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9C2CCE" w:rsidRDefault="009C2CCE" w:rsidP="009C2CCE">
      <w:pPr>
        <w:spacing w:after="0" w:line="240" w:lineRule="auto"/>
        <w:ind w:left="-567" w:right="-284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A322D" w:rsidRPr="009C2CCE" w:rsidRDefault="00EB7E36" w:rsidP="009C2CCE">
      <w:pPr>
        <w:spacing w:after="0" w:line="240" w:lineRule="auto"/>
        <w:ind w:left="-567" w:right="-284"/>
        <w:jc w:val="center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u w:val="single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Овладение универсальными познавательными действиями 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форму предмета, конструкции;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обобщать форму составной конструкции;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образовательные ресурсы;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u w:val="single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Овладение универсальными коммуникативными действиями 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A322D" w:rsidRPr="009C2CCE" w:rsidRDefault="00EB7E36" w:rsidP="009C2CCE">
      <w:pPr>
        <w:spacing w:after="0" w:line="240" w:lineRule="auto"/>
        <w:ind w:left="-567" w:right="-284"/>
        <w:jc w:val="center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A322D" w:rsidRPr="009C2CCE" w:rsidRDefault="002A322D" w:rsidP="009C2CCE">
      <w:pPr>
        <w:spacing w:after="0" w:line="240" w:lineRule="auto"/>
        <w:ind w:right="-284"/>
        <w:jc w:val="both"/>
        <w:rPr>
          <w:sz w:val="24"/>
          <w:szCs w:val="24"/>
          <w:lang w:val="ru-RU"/>
        </w:rPr>
      </w:pPr>
      <w:bookmarkStart w:id="14" w:name="_Toc124264882"/>
      <w:bookmarkEnd w:id="14"/>
    </w:p>
    <w:p w:rsidR="002A322D" w:rsidRPr="009C2CCE" w:rsidRDefault="00EB7E36" w:rsidP="009C2CCE">
      <w:pPr>
        <w:spacing w:after="0" w:line="240" w:lineRule="auto"/>
        <w:ind w:left="-567" w:right="-284"/>
        <w:jc w:val="center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A322D" w:rsidRPr="009C2CCE" w:rsidRDefault="002A322D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</w:t>
      </w:r>
      <w:proofErr w:type="spellStart"/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классе</w:t>
      </w: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 учебную задачу, поставленную учителем, и решать её в своей практической художественной деятельности.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Гога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А.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Матисса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9C2CCE" w:rsidRDefault="009C2CCE" w:rsidP="009C2CCE">
      <w:pPr>
        <w:spacing w:after="0" w:line="240" w:lineRule="auto"/>
        <w:ind w:left="-567" w:right="-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C2CCE" w:rsidRDefault="009C2CCE" w:rsidP="009C2CCE">
      <w:pPr>
        <w:spacing w:after="0" w:line="240" w:lineRule="auto"/>
        <w:ind w:left="-567" w:right="-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C2CCE" w:rsidRDefault="009C2CCE" w:rsidP="009C2CCE">
      <w:pPr>
        <w:spacing w:after="0" w:line="240" w:lineRule="auto"/>
        <w:ind w:left="-567" w:right="-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A322D" w:rsidRPr="009C2CCE" w:rsidRDefault="00EB7E36" w:rsidP="009C2CCE">
      <w:pPr>
        <w:spacing w:after="0" w:line="240" w:lineRule="auto"/>
        <w:ind w:left="-567" w:right="-284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</w:t>
      </w:r>
      <w:proofErr w:type="spellStart"/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классе</w:t>
      </w: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, по выбору учителя).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) транспортное средство.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Рассматривать и обсуждать содержание работы художника,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ценностно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квестах</w:t>
      </w:r>
      <w:proofErr w:type="spellEnd"/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A322D" w:rsidRPr="009C2CCE" w:rsidRDefault="00EB7E36" w:rsidP="009C2CCE">
      <w:pPr>
        <w:spacing w:after="0" w:line="240" w:lineRule="auto"/>
        <w:ind w:left="-567" w:right="-284" w:firstLine="600"/>
        <w:jc w:val="both"/>
        <w:rPr>
          <w:sz w:val="24"/>
          <w:szCs w:val="24"/>
          <w:lang w:val="ru-RU"/>
        </w:rPr>
      </w:pPr>
      <w:r w:rsidRPr="009C2CC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A322D" w:rsidRDefault="002A322D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Default="009C2CCE">
      <w:pPr>
        <w:rPr>
          <w:lang w:val="ru-RU"/>
        </w:rPr>
      </w:pPr>
    </w:p>
    <w:p w:rsidR="009C2CCE" w:rsidRPr="009C2CCE" w:rsidRDefault="009C2CCE">
      <w:pPr>
        <w:rPr>
          <w:lang w:val="ru-RU"/>
        </w:rPr>
        <w:sectPr w:rsidR="009C2CCE" w:rsidRPr="009C2CCE" w:rsidSect="009C2CCE">
          <w:pgSz w:w="11906" w:h="16383"/>
          <w:pgMar w:top="709" w:right="850" w:bottom="567" w:left="1701" w:header="720" w:footer="720" w:gutter="0"/>
          <w:cols w:space="720"/>
        </w:sectPr>
      </w:pPr>
    </w:p>
    <w:p w:rsidR="009C2CCE" w:rsidRPr="009C2CCE" w:rsidRDefault="009C2CCE" w:rsidP="009C2CCE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bookmarkStart w:id="16" w:name="block-26471510"/>
      <w:bookmarkStart w:id="17" w:name="block-26471514"/>
      <w:bookmarkEnd w:id="12"/>
      <w:bookmarkEnd w:id="16"/>
      <w:r w:rsidRPr="009C2CCE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9C2CCE" w:rsidRPr="009C2CCE" w:rsidRDefault="002A6B1C" w:rsidP="009C2CCE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9C2CCE" w:rsidRPr="009C2CCE" w:rsidRDefault="009C2CCE" w:rsidP="009C2CCE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C2C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9C2CC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3 класс</w:t>
      </w:r>
    </w:p>
    <w:tbl>
      <w:tblPr>
        <w:tblStyle w:val="11"/>
        <w:tblW w:w="10598" w:type="dxa"/>
        <w:tblInd w:w="-743" w:type="dxa"/>
        <w:tblLayout w:type="fixed"/>
        <w:tblLook w:val="04A0"/>
      </w:tblPr>
      <w:tblGrid>
        <w:gridCol w:w="540"/>
        <w:gridCol w:w="3396"/>
        <w:gridCol w:w="708"/>
        <w:gridCol w:w="1560"/>
        <w:gridCol w:w="1559"/>
        <w:gridCol w:w="2835"/>
      </w:tblGrid>
      <w:tr w:rsidR="009C2CCE" w:rsidRPr="009C2CCE" w:rsidTr="007F759B">
        <w:tc>
          <w:tcPr>
            <w:tcW w:w="540" w:type="dxa"/>
            <w:vMerge w:val="restart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96" w:type="dxa"/>
            <w:vMerge w:val="restart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827" w:type="dxa"/>
            <w:gridSpan w:val="3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35" w:type="dxa"/>
            <w:vMerge w:val="restart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C2CCE" w:rsidRPr="009C2CCE" w:rsidTr="007F759B">
        <w:tc>
          <w:tcPr>
            <w:tcW w:w="540" w:type="dxa"/>
            <w:vMerge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vMerge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hideMark/>
          </w:tcPr>
          <w:p w:rsidR="009C2CCE" w:rsidRPr="009C2CCE" w:rsidRDefault="009C2CCE" w:rsidP="009C2CCE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hideMark/>
          </w:tcPr>
          <w:p w:rsidR="009C2CCE" w:rsidRPr="009C2CCE" w:rsidRDefault="009C2CCE" w:rsidP="009C2CCE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59" w:type="dxa"/>
            <w:hideMark/>
          </w:tcPr>
          <w:p w:rsidR="009C2CCE" w:rsidRPr="009C2CCE" w:rsidRDefault="009C2CCE" w:rsidP="009C2CCE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835" w:type="dxa"/>
            <w:vMerge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C2CCE" w:rsidRPr="00F33A23" w:rsidTr="007F759B">
        <w:tc>
          <w:tcPr>
            <w:tcW w:w="540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6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1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708" w:type="dxa"/>
            <w:hideMark/>
          </w:tcPr>
          <w:p w:rsidR="009C2CCE" w:rsidRPr="009C2CCE" w:rsidRDefault="009C2CCE" w:rsidP="009C2C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:rsidR="009C2CCE" w:rsidRPr="009C2CCE" w:rsidRDefault="009C2CCE" w:rsidP="009C2C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C2CCE" w:rsidRPr="009C2CCE" w:rsidRDefault="009C2CCE" w:rsidP="009C2C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5" w:history="1">
              <w:r w:rsidRPr="009C2CCE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  <w:lang w:eastAsia="ru-RU"/>
                </w:rPr>
                <w:t>https://m.edsoo.ru/7f411892</w:t>
              </w:r>
            </w:hyperlink>
          </w:p>
        </w:tc>
      </w:tr>
      <w:tr w:rsidR="009C2CCE" w:rsidRPr="00F33A23" w:rsidTr="007F759B">
        <w:tc>
          <w:tcPr>
            <w:tcW w:w="540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6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1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 твоем доме</w:t>
            </w:r>
          </w:p>
        </w:tc>
        <w:tc>
          <w:tcPr>
            <w:tcW w:w="708" w:type="dxa"/>
            <w:hideMark/>
          </w:tcPr>
          <w:p w:rsidR="009C2CCE" w:rsidRPr="009C2CCE" w:rsidRDefault="009C2CCE" w:rsidP="009C2C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hideMark/>
          </w:tcPr>
          <w:p w:rsidR="009C2CCE" w:rsidRPr="009C2CCE" w:rsidRDefault="009C2CCE" w:rsidP="009C2C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C2CCE" w:rsidRPr="009C2CCE" w:rsidRDefault="009C2CCE" w:rsidP="009C2C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6" w:history="1">
              <w:r w:rsidRPr="009C2CCE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  <w:lang w:eastAsia="ru-RU"/>
                </w:rPr>
                <w:t>https://m.edsoo.ru/7f411892</w:t>
              </w:r>
            </w:hyperlink>
          </w:p>
        </w:tc>
      </w:tr>
      <w:tr w:rsidR="009C2CCE" w:rsidRPr="00F33A23" w:rsidTr="007F759B">
        <w:tc>
          <w:tcPr>
            <w:tcW w:w="540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6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1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на улицах твоего города</w:t>
            </w:r>
          </w:p>
        </w:tc>
        <w:tc>
          <w:tcPr>
            <w:tcW w:w="708" w:type="dxa"/>
            <w:hideMark/>
          </w:tcPr>
          <w:p w:rsidR="009C2CCE" w:rsidRPr="009C2CCE" w:rsidRDefault="009C2CCE" w:rsidP="009C2C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hideMark/>
          </w:tcPr>
          <w:p w:rsidR="009C2CCE" w:rsidRPr="009C2CCE" w:rsidRDefault="009C2CCE" w:rsidP="009C2C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C2CCE" w:rsidRPr="009C2CCE" w:rsidRDefault="009C2CCE" w:rsidP="009C2C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7" w:history="1">
              <w:r w:rsidRPr="009C2CCE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  <w:lang w:eastAsia="ru-RU"/>
                </w:rPr>
                <w:t>https://m.edsoo.ru/7f411892</w:t>
              </w:r>
            </w:hyperlink>
          </w:p>
        </w:tc>
      </w:tr>
      <w:tr w:rsidR="009C2CCE" w:rsidRPr="00F33A23" w:rsidTr="007F759B">
        <w:tc>
          <w:tcPr>
            <w:tcW w:w="540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6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1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и зрелище</w:t>
            </w:r>
          </w:p>
        </w:tc>
        <w:tc>
          <w:tcPr>
            <w:tcW w:w="708" w:type="dxa"/>
            <w:hideMark/>
          </w:tcPr>
          <w:p w:rsidR="009C2CCE" w:rsidRPr="009C2CCE" w:rsidRDefault="009C2CCE" w:rsidP="009C2C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hideMark/>
          </w:tcPr>
          <w:p w:rsidR="009C2CCE" w:rsidRPr="009C2CCE" w:rsidRDefault="009C2CCE" w:rsidP="009C2C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C2CCE" w:rsidRPr="009C2CCE" w:rsidRDefault="009C2CCE" w:rsidP="009C2C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8" w:history="1">
              <w:r w:rsidRPr="009C2CCE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  <w:lang w:eastAsia="ru-RU"/>
                </w:rPr>
                <w:t>https://m.edsoo.ru/7f411892</w:t>
              </w:r>
            </w:hyperlink>
          </w:p>
        </w:tc>
      </w:tr>
      <w:tr w:rsidR="009C2CCE" w:rsidRPr="00F33A23" w:rsidTr="007F759B">
        <w:tc>
          <w:tcPr>
            <w:tcW w:w="540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6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1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и музей</w:t>
            </w:r>
          </w:p>
        </w:tc>
        <w:tc>
          <w:tcPr>
            <w:tcW w:w="708" w:type="dxa"/>
            <w:hideMark/>
          </w:tcPr>
          <w:p w:rsidR="009C2CCE" w:rsidRPr="009C2CCE" w:rsidRDefault="009C2CCE" w:rsidP="009C2C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9C2CCE" w:rsidRPr="009C2CCE" w:rsidRDefault="009C2CCE" w:rsidP="009C2C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9C2CCE" w:rsidRPr="009C2CCE" w:rsidRDefault="009C2CCE" w:rsidP="009C2C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9" w:history="1">
              <w:r w:rsidRPr="009C2CCE">
                <w:rPr>
                  <w:rFonts w:ascii="inherit" w:eastAsia="Times New Roman" w:hAnsi="inherit" w:cs="Times New Roman"/>
                  <w:color w:val="0000FF"/>
                  <w:sz w:val="18"/>
                  <w:szCs w:val="18"/>
                  <w:lang w:eastAsia="ru-RU"/>
                </w:rPr>
                <w:t>https://m.edsoo.ru/7f411892</w:t>
              </w:r>
            </w:hyperlink>
          </w:p>
        </w:tc>
      </w:tr>
      <w:tr w:rsidR="009C2CCE" w:rsidRPr="009C2CCE" w:rsidTr="007F759B">
        <w:tc>
          <w:tcPr>
            <w:tcW w:w="3936" w:type="dxa"/>
            <w:gridSpan w:val="2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8" w:type="dxa"/>
            <w:hideMark/>
          </w:tcPr>
          <w:p w:rsidR="009C2CCE" w:rsidRPr="009C2CCE" w:rsidRDefault="009C2CCE" w:rsidP="009C2C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0" w:type="dxa"/>
            <w:hideMark/>
          </w:tcPr>
          <w:p w:rsidR="009C2CCE" w:rsidRPr="009C2CCE" w:rsidRDefault="009C2CCE" w:rsidP="009C2C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hideMark/>
          </w:tcPr>
          <w:p w:rsidR="009C2CCE" w:rsidRPr="009C2CCE" w:rsidRDefault="009C2CCE" w:rsidP="009C2C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9C2CCE" w:rsidRPr="009C2CCE" w:rsidRDefault="009C2CCE" w:rsidP="009C2CC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P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 xml:space="preserve">ПОУРОЧНОЕ ПЛАНИРОВАНИЕ </w:t>
      </w:r>
    </w:p>
    <w:p w:rsidR="009C2CCE" w:rsidRPr="009C2CCE" w:rsidRDefault="002A6B1C" w:rsidP="009C2CC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 xml:space="preserve"> </w:t>
      </w:r>
      <w:r w:rsidR="009C2CCE" w:rsidRPr="009C2CCE">
        <w:rPr>
          <w:rFonts w:ascii="Times New Roman" w:eastAsia="Calibri" w:hAnsi="Times New Roman" w:cs="Times New Roman"/>
          <w:b/>
          <w:sz w:val="24"/>
          <w:szCs w:val="24"/>
          <w:lang w:val="ru-RU"/>
        </w:rPr>
        <w:t>3 класс</w:t>
      </w:r>
    </w:p>
    <w:tbl>
      <w:tblPr>
        <w:tblStyle w:val="11"/>
        <w:tblW w:w="10916" w:type="dxa"/>
        <w:tblInd w:w="-743" w:type="dxa"/>
        <w:tblLayout w:type="fixed"/>
        <w:tblLook w:val="04A0"/>
      </w:tblPr>
      <w:tblGrid>
        <w:gridCol w:w="568"/>
        <w:gridCol w:w="3969"/>
        <w:gridCol w:w="709"/>
        <w:gridCol w:w="1134"/>
        <w:gridCol w:w="1134"/>
        <w:gridCol w:w="1417"/>
        <w:gridCol w:w="1985"/>
      </w:tblGrid>
      <w:tr w:rsidR="009C2CCE" w:rsidRPr="009C2CCE" w:rsidTr="007F759B">
        <w:tc>
          <w:tcPr>
            <w:tcW w:w="568" w:type="dxa"/>
            <w:vMerge w:val="restart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gridSpan w:val="3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17" w:type="dxa"/>
            <w:vMerge w:val="restart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985" w:type="dxa"/>
            <w:vMerge w:val="restart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C2CCE" w:rsidRPr="009C2CCE" w:rsidTr="007F759B">
        <w:tc>
          <w:tcPr>
            <w:tcW w:w="568" w:type="dxa"/>
            <w:vMerge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</w:t>
            </w:r>
          </w:p>
          <w:p w:rsidR="009C2CCE" w:rsidRPr="009C2CCE" w:rsidRDefault="009C2CCE" w:rsidP="009C2CCE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ind w:left="-108" w:right="-10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17" w:type="dxa"/>
            <w:vMerge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Изображение, постройка, украшения и материалы: знакомимся с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иллюстра-циями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дизайном предметов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https://m.edsoo.ru/8a1496ae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Твои игрушки: создаем игрушки из подручного нехудожественного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мате-риала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и/или из пластилина/глины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https://m.edsoo.ru/8a14a932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Посуда у тебя дома: изображаем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орна-менты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эскизы украшения посуды в </w:t>
            </w: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традициях народных художественных промыслов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https://m.edsoo.ru/8a14af2c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Обои и шторы у тебя дома: создаем орнаменты для обоев и штор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26.09.2023 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https://m.edsoo.ru/8a14b166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03. 10.2023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https://m.edsoo.ru/8a14cd18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Мамин платок: создаем орнамент в квадрате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10. 10.2023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5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https://m.edsoo.ru/8a14b2c4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Твои книжки: создаем эскизы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облож-ки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заглавной буквицы и иллюстраций к детской книге сказок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17. 10.2023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6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https://m.edsoo.ru/8a1494d8</w:t>
              </w:r>
            </w:hyperlink>
            <w:hyperlink r:id="rId17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https://m.edsoo.ru/8a14c0e8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Открытки: создаем поздравительную открытку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24. 10.2023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8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https://m.edsoo.ru/8a14929e</w:t>
              </w:r>
            </w:hyperlink>
          </w:p>
        </w:tc>
      </w:tr>
      <w:tr w:rsidR="009C2CCE" w:rsidRPr="009C2CCE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Труд художника для твоего дома: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рас-сматриваем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работы художников над предметами быта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07. 11.2023</w:t>
            </w:r>
          </w:p>
        </w:tc>
        <w:tc>
          <w:tcPr>
            <w:tcW w:w="1985" w:type="dxa"/>
            <w:hideMark/>
          </w:tcPr>
          <w:p w:rsidR="009C2CCE" w:rsidRPr="009C2CCE" w:rsidRDefault="00C96A51" w:rsidP="009C2CCE">
            <w:pPr>
              <w:widowControl w:val="0"/>
              <w:autoSpaceDE w:val="0"/>
              <w:autoSpaceDN w:val="0"/>
              <w:spacing w:before="83"/>
              <w:ind w:left="-108" w:right="-108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hyperlink r:id="rId19">
              <w:r w:rsidR="009C2CCE" w:rsidRPr="009C2CC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https://uchi.ru/main</w:t>
              </w:r>
            </w:hyperlink>
          </w:p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Памятники архитектуры: виртуальное путешествие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14. 11.2023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0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https://m.edsoo.ru/8a14c35e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Исторические и архитектурные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памя-тники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: рисуем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достопримечательнос-ти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города или села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21. 11.2023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1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https://m.edsoo.ru/8a14b490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Парки, скверы, бульвары: создаем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эс-киз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макета паркового пространства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28. 11.2023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2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https://m.edsoo.ru/8a14b6e8</w:t>
              </w:r>
            </w:hyperlink>
          </w:p>
        </w:tc>
      </w:tr>
      <w:tr w:rsidR="009C2CCE" w:rsidRPr="009C2CCE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Ажурные ограды: проектируем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деко-ративные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украшения в городе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05. 12.2023</w:t>
            </w:r>
          </w:p>
        </w:tc>
        <w:tc>
          <w:tcPr>
            <w:tcW w:w="1985" w:type="dxa"/>
            <w:hideMark/>
          </w:tcPr>
          <w:p w:rsidR="009C2CCE" w:rsidRPr="009C2CCE" w:rsidRDefault="00C96A51" w:rsidP="009C2CCE">
            <w:pPr>
              <w:widowControl w:val="0"/>
              <w:autoSpaceDE w:val="0"/>
              <w:autoSpaceDN w:val="0"/>
              <w:spacing w:before="83"/>
              <w:ind w:left="-108" w:right="-108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hyperlink r:id="rId23">
              <w:r w:rsidR="009C2CCE" w:rsidRPr="009C2CC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https://uchi.ru/main</w:t>
              </w:r>
            </w:hyperlink>
          </w:p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12. 12.2023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4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https://m.edsoo.ru/8a14b8e6</w:t>
              </w:r>
            </w:hyperlink>
          </w:p>
        </w:tc>
      </w:tr>
      <w:tr w:rsidR="009C2CCE" w:rsidRPr="009C2CCE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19. 12.2023</w:t>
            </w:r>
          </w:p>
        </w:tc>
        <w:tc>
          <w:tcPr>
            <w:tcW w:w="1985" w:type="dxa"/>
            <w:hideMark/>
          </w:tcPr>
          <w:p w:rsidR="009C2CCE" w:rsidRPr="009C2CCE" w:rsidRDefault="00C96A51" w:rsidP="009C2CCE">
            <w:pPr>
              <w:widowControl w:val="0"/>
              <w:autoSpaceDE w:val="0"/>
              <w:autoSpaceDN w:val="0"/>
              <w:spacing w:before="83"/>
              <w:ind w:left="-108" w:right="-108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hyperlink r:id="rId25">
              <w:r w:rsidR="009C2CCE" w:rsidRPr="009C2CC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https://uchi.ru/main</w:t>
              </w:r>
            </w:hyperlink>
          </w:p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Удивительный транспорт: рисуем или создаем в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бумагопластике</w:t>
            </w:r>
            <w:proofErr w:type="spellEnd"/>
            <w:r w:rsidR="004077D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фантасти-ческий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транспорт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26.12.2023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6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https://m.edsoo.ru/8a14ba1c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Труд художника на улицах твоего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го-рода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 создаем панно «Образ моего города»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09. 01.2024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7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https://m.edsoo.ru/8a14bd46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Художник в цирке: рисуем на тему «В цирке»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16. 01.2024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8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https://m.edsoo.ru/8a14a19e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23. 01.2024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9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https://m.edsoo.ru/8a14a45a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Театр кукол: создаем сказочного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пер-сонажа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из пластилина или в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бумаго-пластике</w:t>
            </w:r>
            <w:proofErr w:type="spellEnd"/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30. 01.2024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0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https://m.edsoo.ru/8a14a7f2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Маска: создаем маски сказочных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пер-сонажей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характерным выражением лица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06. 02.2024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1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https://m.edsoo.ru/8a14996a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Афиша и плакат: создаем эскиз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афи-ши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 спектаклю или фильму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13. 02.2024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2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https://m.edsoo.ru/8a14982a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Праздник в городе: создаем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компози-цию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«Праздник в городе»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20. 02.2024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3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https://m.edsoo.ru/8a14a626</w:t>
              </w:r>
            </w:hyperlink>
          </w:p>
        </w:tc>
      </w:tr>
      <w:tr w:rsidR="009C2CCE" w:rsidRPr="009C2CCE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Школьный карнавал: украшаем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шко-лу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проводим выставку наших работ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27. 02.2024</w:t>
            </w:r>
          </w:p>
        </w:tc>
        <w:tc>
          <w:tcPr>
            <w:tcW w:w="1985" w:type="dxa"/>
            <w:hideMark/>
          </w:tcPr>
          <w:p w:rsidR="009C2CCE" w:rsidRPr="009C2CCE" w:rsidRDefault="00C96A51" w:rsidP="009C2CCE">
            <w:pPr>
              <w:widowControl w:val="0"/>
              <w:autoSpaceDE w:val="0"/>
              <w:autoSpaceDN w:val="0"/>
              <w:spacing w:before="83"/>
              <w:ind w:left="-108" w:right="-108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hyperlink r:id="rId34">
              <w:r w:rsidR="009C2CCE" w:rsidRPr="009C2CC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https://uchi.ru/main</w:t>
              </w:r>
            </w:hyperlink>
          </w:p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9C2CCE" w:rsidRPr="009C2CCE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Музей в жизни города: виртуальное </w:t>
            </w: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путешествие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05. 03.2024</w:t>
            </w:r>
          </w:p>
        </w:tc>
        <w:tc>
          <w:tcPr>
            <w:tcW w:w="1985" w:type="dxa"/>
            <w:hideMark/>
          </w:tcPr>
          <w:p w:rsidR="009C2CCE" w:rsidRPr="009C2CCE" w:rsidRDefault="00C96A51" w:rsidP="009C2CCE">
            <w:pPr>
              <w:widowControl w:val="0"/>
              <w:autoSpaceDE w:val="0"/>
              <w:autoSpaceDN w:val="0"/>
              <w:spacing w:before="83"/>
              <w:ind w:left="-108" w:right="-108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hyperlink r:id="rId35">
              <w:r w:rsidR="009C2CCE" w:rsidRPr="009C2CC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https://uchi.ru/main</w:t>
              </w:r>
            </w:hyperlink>
          </w:p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9C2CCE" w:rsidRPr="00F33A23" w:rsidTr="007F759B">
        <w:trPr>
          <w:trHeight w:val="555"/>
        </w:trPr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12. 03.2024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6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https://m.edsoo.ru/8a14c71e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Музеи искусства: участвуем в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вир</w:t>
            </w:r>
            <w:r w:rsidR="005C4F1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ту-</w:t>
            </w: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альном</w:t>
            </w:r>
            <w:proofErr w:type="spellEnd"/>
            <w:r w:rsidR="005C4F1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интерактивном</w:t>
            </w:r>
            <w:r w:rsidR="005C4F1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путешест</w:t>
            </w: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вии в художественные музеи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19. 03.2024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7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https://m.edsoo.ru/8a14d0d8</w:t>
              </w:r>
            </w:hyperlink>
            <w:hyperlink r:id="rId38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https://m.edsoo.ru/8a14ca48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09. 04.2024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9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https://m.edsoo.ru/8a149c3a</w:t>
              </w:r>
            </w:hyperlink>
            <w:hyperlink r:id="rId40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https://m.edsoo.ru/8a14c890</w:t>
              </w:r>
            </w:hyperlink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Картина-портрет: рассматриваем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про-изведения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портретистов, сочиняем рассказы к портретам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16. 04.2024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1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https://m.edsoo.ru/8a149eb0</w:t>
              </w:r>
            </w:hyperlink>
          </w:p>
        </w:tc>
      </w:tr>
      <w:tr w:rsidR="009C2CCE" w:rsidRPr="009C2CCE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Изображение портрета: рисуем </w:t>
            </w:r>
            <w:proofErr w:type="spellStart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порт-рет</w:t>
            </w:r>
            <w:proofErr w:type="spellEnd"/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человека красками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23. 04.2024</w:t>
            </w:r>
          </w:p>
        </w:tc>
        <w:tc>
          <w:tcPr>
            <w:tcW w:w="1985" w:type="dxa"/>
            <w:hideMark/>
          </w:tcPr>
          <w:p w:rsidR="009C2CCE" w:rsidRPr="009C2CCE" w:rsidRDefault="00C96A51" w:rsidP="009C2CCE">
            <w:pPr>
              <w:widowControl w:val="0"/>
              <w:autoSpaceDE w:val="0"/>
              <w:autoSpaceDN w:val="0"/>
              <w:spacing w:before="83"/>
              <w:ind w:left="-108" w:right="-108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hyperlink r:id="rId42">
              <w:r w:rsidR="009C2CCE" w:rsidRPr="009C2CC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https://uchi.ru/main</w:t>
              </w:r>
            </w:hyperlink>
          </w:p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Картина-натюрморт: рисуем натюрморт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07. 05.2024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3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https://m.edsoo.ru/8a149abe</w:t>
              </w:r>
            </w:hyperlink>
          </w:p>
        </w:tc>
      </w:tr>
      <w:tr w:rsidR="009C2CCE" w:rsidRPr="009C2CCE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П</w:t>
            </w: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ромежуточная аттестация. </w:t>
            </w:r>
            <w:r w:rsidRPr="009C2CCE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П</w:t>
            </w: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рактическая работа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14. 05.2024</w:t>
            </w:r>
          </w:p>
        </w:tc>
        <w:tc>
          <w:tcPr>
            <w:tcW w:w="1985" w:type="dxa"/>
            <w:hideMark/>
          </w:tcPr>
          <w:p w:rsidR="009C2CCE" w:rsidRPr="009C2CCE" w:rsidRDefault="00C96A51" w:rsidP="009C2CCE">
            <w:pPr>
              <w:widowControl w:val="0"/>
              <w:autoSpaceDE w:val="0"/>
              <w:autoSpaceDN w:val="0"/>
              <w:spacing w:before="83"/>
              <w:ind w:left="-108" w:right="-108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hyperlink r:id="rId44">
              <w:r w:rsidR="009C2CCE" w:rsidRPr="009C2CCE">
                <w:rPr>
                  <w:rFonts w:ascii="Times New Roman" w:eastAsia="Times New Roman" w:hAnsi="Times New Roman" w:cs="Times New Roman"/>
                  <w:spacing w:val="-2"/>
                  <w:sz w:val="16"/>
                  <w:szCs w:val="16"/>
                </w:rPr>
                <w:t>https://uchi.ru/main</w:t>
              </w:r>
            </w:hyperlink>
          </w:p>
          <w:p w:rsidR="009C2CCE" w:rsidRPr="009C2CCE" w:rsidRDefault="009C2CCE" w:rsidP="009C2CCE">
            <w:pPr>
              <w:widowControl w:val="0"/>
              <w:autoSpaceDE w:val="0"/>
              <w:autoSpaceDN w:val="0"/>
              <w:spacing w:before="156"/>
              <w:ind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</w:p>
        </w:tc>
      </w:tr>
      <w:tr w:rsidR="009C2CCE" w:rsidRPr="00F33A23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21. 05.2024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5" w:history="1">
              <w:r w:rsidRPr="009C2CCE">
                <w:rPr>
                  <w:rFonts w:ascii="inherit" w:eastAsia="Times New Roman" w:hAnsi="inherit" w:cs="Times New Roman"/>
                  <w:color w:val="0000FF"/>
                  <w:sz w:val="16"/>
                  <w:szCs w:val="16"/>
                  <w:lang w:eastAsia="ru-RU"/>
                </w:rPr>
                <w:t>https://m.edsoo.ru/8a14acca</w:t>
              </w:r>
            </w:hyperlink>
          </w:p>
        </w:tc>
      </w:tr>
      <w:tr w:rsidR="009C2CCE" w:rsidRPr="009C2CCE" w:rsidTr="007F759B">
        <w:tc>
          <w:tcPr>
            <w:tcW w:w="568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69" w:type="dxa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28.05.2024</w:t>
            </w:r>
          </w:p>
        </w:tc>
        <w:tc>
          <w:tcPr>
            <w:tcW w:w="1985" w:type="dxa"/>
            <w:hideMark/>
          </w:tcPr>
          <w:p w:rsidR="009C2CCE" w:rsidRPr="009C2CCE" w:rsidRDefault="009C2CCE" w:rsidP="009C2CCE">
            <w:pPr>
              <w:widowControl w:val="0"/>
              <w:autoSpaceDE w:val="0"/>
              <w:autoSpaceDN w:val="0"/>
              <w:spacing w:before="156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C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https://resh.edu.ru</w:t>
            </w:r>
          </w:p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C2CCE" w:rsidRPr="009C2CCE" w:rsidTr="007F759B">
        <w:tc>
          <w:tcPr>
            <w:tcW w:w="4537" w:type="dxa"/>
            <w:gridSpan w:val="2"/>
            <w:hideMark/>
          </w:tcPr>
          <w:p w:rsidR="009C2CCE" w:rsidRPr="009C2CCE" w:rsidRDefault="009C2CCE" w:rsidP="009C2CC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C2CCE" w:rsidRPr="009C2CCE" w:rsidRDefault="009C2CCE" w:rsidP="009C2CC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CC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hideMark/>
          </w:tcPr>
          <w:p w:rsidR="009C2CCE" w:rsidRPr="009C2CCE" w:rsidRDefault="009C2CCE" w:rsidP="009C2CCE">
            <w:pPr>
              <w:ind w:left="-108" w:right="-108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9C2CCE" w:rsidRPr="009C2CCE" w:rsidRDefault="009C2CCE" w:rsidP="009C2CCE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  <w:sectPr w:rsidR="009C2CCE" w:rsidRPr="009C2CCE" w:rsidSect="007F759B">
          <w:pgSz w:w="11906" w:h="16383"/>
          <w:pgMar w:top="709" w:right="1135" w:bottom="709" w:left="1418" w:header="720" w:footer="720" w:gutter="0"/>
          <w:cols w:space="720"/>
          <w:docGrid w:linePitch="299"/>
        </w:sectPr>
      </w:pPr>
    </w:p>
    <w:p w:rsidR="009C2CCE" w:rsidRP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C2C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9C2CCE" w:rsidRDefault="009C2CCE" w:rsidP="009C2CCE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9C2CCE" w:rsidRPr="009C2CCE" w:rsidRDefault="009C2CCE" w:rsidP="009C2CCE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C2C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ОБЯЗАТЕЛЬНЫЕ УЧЕБНЫЕ МАТЕРИАЛЫ ДЛЯ УЧЕНИКА</w:t>
      </w:r>
    </w:p>
    <w:p w:rsidR="009C2CCE" w:rsidRPr="009C2CCE" w:rsidRDefault="009C2CCE" w:rsidP="009771FE">
      <w:pPr>
        <w:spacing w:before="156" w:after="120" w:line="290" w:lineRule="auto"/>
        <w:ind w:left="-142" w:right="-7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2CCE">
        <w:rPr>
          <w:color w:val="333333"/>
          <w:lang w:val="ru-RU"/>
        </w:rPr>
        <w:t>​‌</w:t>
      </w:r>
      <w:r w:rsidRPr="009C2CCE">
        <w:rPr>
          <w:color w:val="333333"/>
          <w:sz w:val="21"/>
          <w:szCs w:val="21"/>
          <w:lang w:val="ru-RU"/>
        </w:rPr>
        <w:t>‌​</w:t>
      </w:r>
      <w:r w:rsidRPr="009C2C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Изобразительноеискусство.1класс/НеменскаяЛ.А.;подредакциейНеменскогоБ.М.,Акционерное общество «Издательство «Просвещение»;</w:t>
      </w:r>
    </w:p>
    <w:p w:rsidR="009C2CCE" w:rsidRPr="009C2CCE" w:rsidRDefault="009C2CCE" w:rsidP="009771FE">
      <w:pPr>
        <w:widowControl w:val="0"/>
        <w:spacing w:after="0" w:line="290" w:lineRule="auto"/>
        <w:ind w:left="-142" w:right="-7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2C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НеменскаяЛ.А.Изобразительноеискусство.Твоямастерская.Рабочаятетрадь.1класс.Подред.Б. М. </w:t>
      </w:r>
      <w:proofErr w:type="spellStart"/>
      <w:r w:rsidRPr="009C2CCE">
        <w:rPr>
          <w:rFonts w:ascii="Times New Roman" w:eastAsia="Times New Roman" w:hAnsi="Times New Roman" w:cs="Times New Roman"/>
          <w:sz w:val="24"/>
          <w:szCs w:val="24"/>
          <w:lang w:val="ru-RU"/>
        </w:rPr>
        <w:t>Неменского</w:t>
      </w:r>
      <w:proofErr w:type="spellEnd"/>
    </w:p>
    <w:p w:rsidR="009C2CCE" w:rsidRPr="009C2CCE" w:rsidRDefault="009C2CCE" w:rsidP="009771FE">
      <w:pPr>
        <w:spacing w:before="156" w:after="120" w:line="290" w:lineRule="auto"/>
        <w:ind w:left="-142" w:right="-7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2CCE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Изобразительноеискусство.3класс/НеменскаяЛ.А.;подредакциейНеменскогоБ.М.,Акционерное общество «Издательство «Просвещение»;</w:t>
      </w:r>
    </w:p>
    <w:p w:rsidR="009C2CCE" w:rsidRPr="009C2CCE" w:rsidRDefault="009C2CCE" w:rsidP="009771FE">
      <w:pPr>
        <w:widowControl w:val="0"/>
        <w:spacing w:after="0" w:line="290" w:lineRule="auto"/>
        <w:ind w:left="-142" w:right="-7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2C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НеменскаяЛ.А.Изобразительноеискусство.Твоямастерская.Рабочаятетрадь.3класс.Подред.Б. М. </w:t>
      </w:r>
      <w:proofErr w:type="spellStart"/>
      <w:r w:rsidRPr="009C2CCE">
        <w:rPr>
          <w:rFonts w:ascii="Times New Roman" w:eastAsia="Times New Roman" w:hAnsi="Times New Roman" w:cs="Times New Roman"/>
          <w:sz w:val="24"/>
          <w:szCs w:val="24"/>
          <w:lang w:val="ru-RU"/>
        </w:rPr>
        <w:t>Неменского</w:t>
      </w:r>
      <w:proofErr w:type="spellEnd"/>
    </w:p>
    <w:p w:rsidR="009C2CCE" w:rsidRPr="009C2CCE" w:rsidRDefault="009C2CCE" w:rsidP="009C2CCE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9C2CCE" w:rsidRPr="009C2CCE" w:rsidRDefault="009C2CCE" w:rsidP="009C2CCE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C2C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МЕТОДИЧЕСКИЕ МАТЕРИАЛЫ ДЛЯ УЧИТЕЛЯ</w:t>
      </w:r>
    </w:p>
    <w:p w:rsidR="009C2CCE" w:rsidRPr="009C2CCE" w:rsidRDefault="009C2CCE" w:rsidP="009C2CCE">
      <w:pPr>
        <w:spacing w:before="156" w:after="120" w:line="290" w:lineRule="auto"/>
        <w:ind w:right="2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2CCE">
        <w:rPr>
          <w:color w:val="333333"/>
          <w:lang w:val="ru-RU"/>
        </w:rPr>
        <w:t>​‌‌</w:t>
      </w:r>
      <w:r w:rsidRPr="009C2CCE">
        <w:rPr>
          <w:color w:val="333333"/>
          <w:sz w:val="21"/>
          <w:szCs w:val="21"/>
          <w:lang w:val="ru-RU"/>
        </w:rPr>
        <w:t>​</w:t>
      </w:r>
      <w:r w:rsidRPr="009C2C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НеменскийБ.М.,НеменскаяЛ.А.,КоротееваЕ.И.идр.Урокиизобразительногоискусства. Поурочные разработки. 1–4 классы. Под ред. Б. М. </w:t>
      </w:r>
      <w:proofErr w:type="spellStart"/>
      <w:r w:rsidRPr="009C2CCE">
        <w:rPr>
          <w:rFonts w:ascii="Times New Roman" w:eastAsia="Times New Roman" w:hAnsi="Times New Roman" w:cs="Times New Roman"/>
          <w:sz w:val="24"/>
          <w:szCs w:val="24"/>
          <w:lang w:val="ru-RU"/>
        </w:rPr>
        <w:t>Неменского</w:t>
      </w:r>
      <w:proofErr w:type="spellEnd"/>
    </w:p>
    <w:p w:rsidR="009C2CCE" w:rsidRPr="009C2CCE" w:rsidRDefault="009C2CCE" w:rsidP="009C2CCE">
      <w:pPr>
        <w:spacing w:before="156" w:after="120" w:line="290" w:lineRule="auto"/>
        <w:ind w:right="21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C2CCE" w:rsidRPr="009C2CCE" w:rsidRDefault="009C2CCE" w:rsidP="009C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9C2C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9C2CCE" w:rsidRPr="009C2CCE" w:rsidRDefault="009C2CCE" w:rsidP="009C2C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2CCE" w:rsidRPr="009C2CCE" w:rsidRDefault="009C2CCE" w:rsidP="009C2CCE">
      <w:pPr>
        <w:widowControl w:val="0"/>
        <w:spacing w:after="0" w:line="290" w:lineRule="auto"/>
        <w:ind w:right="1607"/>
        <w:rPr>
          <w:rFonts w:ascii="Times New Roman" w:eastAsia="CQVNY+TimesNewRomanPSMT" w:hAnsi="Times New Roman" w:cs="Times New Roman"/>
          <w:spacing w:val="1"/>
          <w:sz w:val="24"/>
          <w:szCs w:val="24"/>
          <w:lang w:val="ru-RU" w:eastAsia="ru-RU"/>
        </w:rPr>
      </w:pP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htt</w:t>
      </w:r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val="ru-RU" w:eastAsia="ru-RU"/>
        </w:rPr>
        <w:t>p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:</w:t>
      </w:r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val="ru-RU" w:eastAsia="ru-RU"/>
        </w:rPr>
        <w:t>/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/r</w:t>
      </w:r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val="ru-RU" w:eastAsia="ru-RU"/>
        </w:rPr>
        <w:t>u/wi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ki</w:t>
      </w:r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val="ru-RU" w:eastAsia="ru-RU"/>
        </w:rPr>
        <w:t>ped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i</w:t>
      </w:r>
      <w:r w:rsidRPr="009C2CCE">
        <w:rPr>
          <w:rFonts w:ascii="Times New Roman" w:eastAsia="CQVNY+TimesNewRomanPSMT" w:hAnsi="Times New Roman" w:cs="Times New Roman"/>
          <w:spacing w:val="2"/>
          <w:w w:val="99"/>
          <w:sz w:val="24"/>
          <w:szCs w:val="24"/>
          <w:lang w:val="ru-RU" w:eastAsia="ru-RU"/>
        </w:rPr>
        <w:t>a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/</w:t>
      </w:r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val="ru-RU" w:eastAsia="ru-RU"/>
        </w:rPr>
        <w:t>org/w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i</w:t>
      </w:r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val="ru-RU" w:eastAsia="ru-RU"/>
        </w:rPr>
        <w:t>k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i</w:t>
      </w:r>
    </w:p>
    <w:p w:rsidR="009C2CCE" w:rsidRPr="009C2CCE" w:rsidRDefault="009C2CCE" w:rsidP="009C2CCE">
      <w:pPr>
        <w:widowControl w:val="0"/>
        <w:spacing w:after="0" w:line="290" w:lineRule="auto"/>
        <w:ind w:right="1607"/>
        <w:rPr>
          <w:rFonts w:ascii="Times New Roman" w:eastAsia="CQVNY+TimesNewRomanPSMT" w:hAnsi="Times New Roman" w:cs="Times New Roman"/>
          <w:sz w:val="24"/>
          <w:szCs w:val="24"/>
          <w:lang w:val="ru-RU" w:eastAsia="ru-RU"/>
        </w:rPr>
      </w:pP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eastAsia="ru-RU"/>
        </w:rPr>
        <w:t>htt</w:t>
      </w:r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eastAsia="ru-RU"/>
        </w:rPr>
        <w:t>p</w:t>
      </w:r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val="ru-RU" w:eastAsia="ru-RU"/>
        </w:rPr>
        <w:t>: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//</w:t>
      </w:r>
      <w:proofErr w:type="spellStart"/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eastAsia="ru-RU"/>
        </w:rPr>
        <w:t>moiko</w:t>
      </w:r>
      <w:r w:rsidRPr="009C2CCE">
        <w:rPr>
          <w:rFonts w:ascii="Times New Roman" w:eastAsia="CQVNY+TimesNewRomanPSMT" w:hAnsi="Times New Roman" w:cs="Times New Roman"/>
          <w:spacing w:val="2"/>
          <w:w w:val="99"/>
          <w:sz w:val="24"/>
          <w:szCs w:val="24"/>
          <w:lang w:eastAsia="ru-RU"/>
        </w:rPr>
        <w:t>m</w:t>
      </w:r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eastAsia="ru-RU"/>
        </w:rPr>
        <w:t>p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eastAsia="ru-RU"/>
        </w:rPr>
        <w:t>a</w:t>
      </w:r>
      <w:r w:rsidRPr="009C2CCE">
        <w:rPr>
          <w:rFonts w:ascii="Times New Roman" w:eastAsia="CQVNY+TimesNewRomanPSMT" w:hAnsi="Times New Roman" w:cs="Times New Roman"/>
          <w:spacing w:val="2"/>
          <w:w w:val="99"/>
          <w:sz w:val="24"/>
          <w:szCs w:val="24"/>
          <w:lang w:eastAsia="ru-RU"/>
        </w:rPr>
        <w:t>s</w:t>
      </w:r>
      <w:proofErr w:type="spellEnd"/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/</w:t>
      </w:r>
      <w:proofErr w:type="spellStart"/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eastAsia="ru-RU"/>
        </w:rPr>
        <w:t>ru</w:t>
      </w:r>
      <w:proofErr w:type="spellEnd"/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/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eastAsia="ru-RU"/>
        </w:rPr>
        <w:t>t</w:t>
      </w:r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eastAsia="ru-RU"/>
        </w:rPr>
        <w:t>ags</w:t>
      </w:r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val="ru-RU" w:eastAsia="ru-RU"/>
        </w:rPr>
        <w:t>/</w:t>
      </w:r>
      <w:proofErr w:type="spellStart"/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eastAsia="ru-RU"/>
        </w:rPr>
        <w:t>p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eastAsia="ru-RU"/>
        </w:rPr>
        <w:t>l</w:t>
      </w:r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eastAsia="ru-RU"/>
        </w:rPr>
        <w:t>ast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eastAsia="ru-RU"/>
        </w:rPr>
        <w:t>ilin</w:t>
      </w:r>
      <w:hyperlink r:id="rId46" w:history="1">
        <w:r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eastAsia="ru-RU"/>
          </w:rPr>
          <w:t>htt</w:t>
        </w:r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p</w:t>
        </w:r>
        <w:proofErr w:type="spellEnd"/>
        <w:r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val="ru-RU" w:eastAsia="ru-RU"/>
          </w:rPr>
          <w:t>:</w:t>
        </w:r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val="ru-RU" w:eastAsia="ru-RU"/>
          </w:rPr>
          <w:t>//</w:t>
        </w:r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art</w:t>
        </w:r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val="ru-RU" w:eastAsia="ru-RU"/>
          </w:rPr>
          <w:t>.</w:t>
        </w:r>
        <w:proofErr w:type="spellStart"/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t</w:t>
        </w:r>
        <w:r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eastAsia="ru-RU"/>
          </w:rPr>
          <w:t>heli</w:t>
        </w:r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b</w:t>
        </w:r>
        <w:proofErr w:type="spellEnd"/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val="ru-RU" w:eastAsia="ru-RU"/>
          </w:rPr>
          <w:t>.</w:t>
        </w:r>
        <w:proofErr w:type="spellStart"/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ru</w:t>
        </w:r>
        <w:proofErr w:type="spellEnd"/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val="ru-RU" w:eastAsia="ru-RU"/>
          </w:rPr>
          <w:t>/</w:t>
        </w:r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cu</w:t>
        </w:r>
        <w:r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eastAsia="ru-RU"/>
          </w:rPr>
          <w:t>lt</w:t>
        </w:r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ure</w:t>
        </w:r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val="ru-RU" w:eastAsia="ru-RU"/>
          </w:rPr>
          <w:t>/</w:t>
        </w:r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pi</w:t>
        </w:r>
        <w:r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eastAsia="ru-RU"/>
          </w:rPr>
          <w:t>ct</w:t>
        </w:r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ures</w:t>
        </w:r>
        <w:r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val="ru-RU" w:eastAsia="ru-RU"/>
          </w:rPr>
          <w:t>/</w:t>
        </w:r>
        <w:proofErr w:type="spellStart"/>
        <w:r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eastAsia="ru-RU"/>
          </w:rPr>
          <w:t>i</w:t>
        </w:r>
        <w:r w:rsidRPr="009C2CCE">
          <w:rPr>
            <w:rFonts w:ascii="Times New Roman" w:eastAsia="CQVNY+TimesNewRomanPSMT" w:hAnsi="Times New Roman" w:cs="Times New Roman"/>
            <w:spacing w:val="2"/>
            <w:w w:val="99"/>
            <w:sz w:val="24"/>
            <w:szCs w:val="24"/>
            <w:lang w:eastAsia="ru-RU"/>
          </w:rPr>
          <w:t>sku</w:t>
        </w:r>
        <w:r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eastAsia="ru-RU"/>
          </w:rPr>
          <w:t>sst</w:t>
        </w:r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vo</w:t>
        </w:r>
        <w:proofErr w:type="spellEnd"/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val="ru-RU" w:eastAsia="ru-RU"/>
          </w:rPr>
          <w:t>_</w:t>
        </w:r>
        <w:proofErr w:type="spellStart"/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yapon</w:t>
        </w:r>
        <w:r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eastAsia="ru-RU"/>
          </w:rPr>
          <w:t>ii</w:t>
        </w:r>
        <w:proofErr w:type="spellEnd"/>
        <w:r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val="ru-RU" w:eastAsia="ru-RU"/>
          </w:rPr>
          <w:t>.</w:t>
        </w:r>
        <w:r w:rsidRPr="009C2CCE">
          <w:rPr>
            <w:rFonts w:ascii="Times New Roman" w:eastAsia="CQVNY+TimesNewRomanPSMT" w:hAnsi="Times New Roman" w:cs="Times New Roman"/>
            <w:spacing w:val="2"/>
            <w:w w:val="99"/>
            <w:sz w:val="24"/>
            <w:szCs w:val="24"/>
            <w:lang w:eastAsia="ru-RU"/>
          </w:rPr>
          <w:t>h</w:t>
        </w:r>
        <w:r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eastAsia="ru-RU"/>
          </w:rPr>
          <w:t>t</w:t>
        </w:r>
        <w:r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m</w:t>
        </w:r>
        <w:r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eastAsia="ru-RU"/>
          </w:rPr>
          <w:t>l</w:t>
        </w:r>
      </w:hyperlink>
    </w:p>
    <w:p w:rsidR="009C2CCE" w:rsidRPr="009C2CCE" w:rsidRDefault="00C96A51" w:rsidP="009C2CCE">
      <w:pPr>
        <w:widowControl w:val="0"/>
        <w:spacing w:after="0" w:line="290" w:lineRule="auto"/>
        <w:ind w:right="1607"/>
        <w:rPr>
          <w:rFonts w:ascii="Times New Roman" w:eastAsia="CQVNY+TimesNewRomanPSMT" w:hAnsi="Times New Roman" w:cs="Times New Roman"/>
          <w:sz w:val="24"/>
          <w:szCs w:val="24"/>
          <w:lang w:val="ru-RU" w:eastAsia="ru-RU"/>
        </w:rPr>
      </w:pPr>
      <w:hyperlink r:id="rId47" w:history="1">
        <w:r w:rsidR="009C2CCE"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h</w:t>
        </w:r>
        <w:r w:rsidR="009C2CCE"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eastAsia="ru-RU"/>
          </w:rPr>
          <w:t>t</w:t>
        </w:r>
        <w:r w:rsidR="009C2CCE"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t</w:t>
        </w:r>
        <w:r w:rsidR="009C2CCE"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eastAsia="ru-RU"/>
          </w:rPr>
          <w:t>p</w:t>
        </w:r>
        <w:r w:rsidR="009C2CCE"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val="ru-RU" w:eastAsia="ru-RU"/>
          </w:rPr>
          <w:t>://</w:t>
        </w:r>
        <w:r w:rsidR="009C2CCE" w:rsidRPr="009C2CCE">
          <w:rPr>
            <w:rFonts w:ascii="Times New Roman" w:eastAsia="CQVNY+TimesNewRomanPSMT" w:hAnsi="Times New Roman" w:cs="Times New Roman"/>
            <w:spacing w:val="2"/>
            <w:w w:val="99"/>
            <w:sz w:val="24"/>
            <w:szCs w:val="24"/>
            <w:lang w:eastAsia="ru-RU"/>
          </w:rPr>
          <w:t>www</w:t>
        </w:r>
        <w:r w:rsidR="009C2CCE"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val="ru-RU" w:eastAsia="ru-RU"/>
          </w:rPr>
          <w:t>.</w:t>
        </w:r>
        <w:proofErr w:type="spellStart"/>
        <w:r w:rsidR="009C2CCE"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or</w:t>
        </w:r>
        <w:r w:rsidR="009C2CCE"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eastAsia="ru-RU"/>
          </w:rPr>
          <w:t>i</w:t>
        </w:r>
        <w:r w:rsidR="009C2CCE"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entmuseum</w:t>
        </w:r>
        <w:proofErr w:type="spellEnd"/>
        <w:r w:rsidR="009C2CCE"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val="ru-RU" w:eastAsia="ru-RU"/>
          </w:rPr>
          <w:t>.</w:t>
        </w:r>
        <w:proofErr w:type="spellStart"/>
        <w:r w:rsidR="009C2CCE"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ru</w:t>
        </w:r>
        <w:proofErr w:type="spellEnd"/>
        <w:r w:rsidR="009C2CCE"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val="ru-RU" w:eastAsia="ru-RU"/>
          </w:rPr>
          <w:t>/</w:t>
        </w:r>
        <w:r w:rsidR="009C2CCE" w:rsidRPr="009C2CCE">
          <w:rPr>
            <w:rFonts w:ascii="Times New Roman" w:eastAsia="CQVNY+TimesNewRomanPSMT" w:hAnsi="Times New Roman" w:cs="Times New Roman"/>
            <w:spacing w:val="1"/>
            <w:w w:val="99"/>
            <w:sz w:val="24"/>
            <w:szCs w:val="24"/>
            <w:lang w:eastAsia="ru-RU"/>
          </w:rPr>
          <w:t>ar</w:t>
        </w:r>
        <w:r w:rsidR="009C2CCE" w:rsidRPr="009C2CCE">
          <w:rPr>
            <w:rFonts w:ascii="Times New Roman" w:eastAsia="CQVNY+TimesNewRomanPSMT" w:hAnsi="Times New Roman" w:cs="Times New Roman"/>
            <w:w w:val="99"/>
            <w:sz w:val="24"/>
            <w:szCs w:val="24"/>
            <w:lang w:eastAsia="ru-RU"/>
          </w:rPr>
          <w:t>t</w:t>
        </w:r>
      </w:hyperlink>
    </w:p>
    <w:p w:rsidR="002A322D" w:rsidRPr="009C2CCE" w:rsidRDefault="009C2CCE" w:rsidP="009C2CCE">
      <w:pPr>
        <w:spacing w:after="0"/>
        <w:ind w:left="120"/>
        <w:rPr>
          <w:lang w:val="ru-RU"/>
        </w:rPr>
        <w:sectPr w:rsidR="002A322D" w:rsidRPr="009C2CCE" w:rsidSect="009C2CC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eastAsia="ru-RU"/>
        </w:rPr>
        <w:t>htt</w:t>
      </w:r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eastAsia="ru-RU"/>
        </w:rPr>
        <w:t>p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:</w:t>
      </w:r>
      <w:r w:rsidRPr="009C2CCE">
        <w:rPr>
          <w:rFonts w:ascii="Times New Roman" w:eastAsia="CQVNY+TimesNewRomanPSMT" w:hAnsi="Times New Roman" w:cs="Times New Roman"/>
          <w:spacing w:val="2"/>
          <w:w w:val="99"/>
          <w:sz w:val="24"/>
          <w:szCs w:val="24"/>
          <w:lang w:val="ru-RU" w:eastAsia="ru-RU"/>
        </w:rPr>
        <w:t>/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/</w:t>
      </w:r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eastAsia="ru-RU"/>
        </w:rPr>
        <w:t>w</w:t>
      </w:r>
      <w:r w:rsidRPr="009C2CCE">
        <w:rPr>
          <w:rFonts w:ascii="Times New Roman" w:eastAsia="CQVNY+TimesNewRomanPSMT" w:hAnsi="Times New Roman" w:cs="Times New Roman"/>
          <w:spacing w:val="2"/>
          <w:w w:val="99"/>
          <w:sz w:val="24"/>
          <w:szCs w:val="24"/>
          <w:lang w:eastAsia="ru-RU"/>
        </w:rPr>
        <w:t>ww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/</w:t>
      </w:r>
      <w:proofErr w:type="spellStart"/>
      <w:r w:rsidRPr="009C2CCE">
        <w:rPr>
          <w:rFonts w:ascii="Times New Roman" w:eastAsia="CQVNY+TimesNewRomanPSMT" w:hAnsi="Times New Roman" w:cs="Times New Roman"/>
          <w:spacing w:val="1"/>
          <w:w w:val="99"/>
          <w:sz w:val="24"/>
          <w:szCs w:val="24"/>
          <w:lang w:eastAsia="ru-RU"/>
        </w:rPr>
        <w:t>vasn</w:t>
      </w:r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eastAsia="ru-RU"/>
        </w:rPr>
        <w:t>e</w:t>
      </w:r>
      <w:r w:rsidRPr="009C2CCE">
        <w:rPr>
          <w:rFonts w:ascii="Times New Roman" w:eastAsia="CQVNY+TimesNewRomanPSMT" w:hAnsi="Times New Roman" w:cs="Times New Roman"/>
          <w:spacing w:val="2"/>
          <w:w w:val="99"/>
          <w:sz w:val="24"/>
          <w:szCs w:val="24"/>
          <w:lang w:eastAsia="ru-RU"/>
        </w:rPr>
        <w:t>cov</w:t>
      </w:r>
      <w:proofErr w:type="spellEnd"/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val="ru-RU" w:eastAsia="ru-RU"/>
        </w:rPr>
        <w:t>/</w:t>
      </w:r>
      <w:proofErr w:type="spellStart"/>
      <w:r w:rsidRPr="009C2CCE">
        <w:rPr>
          <w:rFonts w:ascii="Times New Roman" w:eastAsia="CQVNY+TimesNewRomanPSMT" w:hAnsi="Times New Roman" w:cs="Times New Roman"/>
          <w:w w:val="99"/>
          <w:sz w:val="24"/>
          <w:szCs w:val="24"/>
          <w:lang w:eastAsia="ru-RU"/>
        </w:rPr>
        <w:t>ru</w:t>
      </w:r>
      <w:proofErr w:type="spellEnd"/>
    </w:p>
    <w:bookmarkEnd w:id="17"/>
    <w:p w:rsidR="00EB7E36" w:rsidRPr="009C2CCE" w:rsidRDefault="00EB7E36">
      <w:pPr>
        <w:rPr>
          <w:lang w:val="ru-RU"/>
        </w:rPr>
      </w:pPr>
    </w:p>
    <w:sectPr w:rsidR="00EB7E36" w:rsidRPr="009C2CCE" w:rsidSect="008E04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QVNY+TimesNewRomanPSMT">
    <w:charset w:val="CC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0431"/>
    <w:multiLevelType w:val="multilevel"/>
    <w:tmpl w:val="06B255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D141F6"/>
    <w:multiLevelType w:val="multilevel"/>
    <w:tmpl w:val="5E6C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7FE1A76"/>
    <w:multiLevelType w:val="multilevel"/>
    <w:tmpl w:val="88DE4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C661A0B"/>
    <w:multiLevelType w:val="multilevel"/>
    <w:tmpl w:val="A0AA0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56096D"/>
    <w:multiLevelType w:val="multilevel"/>
    <w:tmpl w:val="9C980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C881633"/>
    <w:multiLevelType w:val="multilevel"/>
    <w:tmpl w:val="CECAC2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08330B"/>
    <w:multiLevelType w:val="multilevel"/>
    <w:tmpl w:val="E3ACC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31F4FE9"/>
    <w:multiLevelType w:val="multilevel"/>
    <w:tmpl w:val="A5264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4941C6A"/>
    <w:multiLevelType w:val="multilevel"/>
    <w:tmpl w:val="818A03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0F0C51"/>
    <w:multiLevelType w:val="multilevel"/>
    <w:tmpl w:val="47E696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091AEC"/>
    <w:multiLevelType w:val="multilevel"/>
    <w:tmpl w:val="12605E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C8F53B1"/>
    <w:multiLevelType w:val="multilevel"/>
    <w:tmpl w:val="EEC22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5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A322D"/>
    <w:rsid w:val="0000038E"/>
    <w:rsid w:val="000459E5"/>
    <w:rsid w:val="002A322D"/>
    <w:rsid w:val="002A6B1C"/>
    <w:rsid w:val="00352F29"/>
    <w:rsid w:val="004077DB"/>
    <w:rsid w:val="0051431D"/>
    <w:rsid w:val="005C4F13"/>
    <w:rsid w:val="00646A6D"/>
    <w:rsid w:val="006D2786"/>
    <w:rsid w:val="007F759B"/>
    <w:rsid w:val="008E045E"/>
    <w:rsid w:val="00963683"/>
    <w:rsid w:val="009771FE"/>
    <w:rsid w:val="009C2CCE"/>
    <w:rsid w:val="00C96A51"/>
    <w:rsid w:val="00DD07DA"/>
    <w:rsid w:val="00E74B68"/>
    <w:rsid w:val="00EA4F13"/>
    <w:rsid w:val="00EB7E36"/>
    <w:rsid w:val="00F33A23"/>
    <w:rsid w:val="00F63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E04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E04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9C2CC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9C2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9C2CCE"/>
    <w:rPr>
      <w:b/>
      <w:bCs/>
    </w:rPr>
  </w:style>
  <w:style w:type="character" w:customStyle="1" w:styleId="placeholder-mask">
    <w:name w:val="placeholder-mask"/>
    <w:basedOn w:val="a0"/>
    <w:rsid w:val="009C2CCE"/>
  </w:style>
  <w:style w:type="paragraph" w:styleId="af0">
    <w:name w:val="Body Text"/>
    <w:basedOn w:val="a"/>
    <w:link w:val="af1"/>
    <w:uiPriority w:val="99"/>
    <w:unhideWhenUsed/>
    <w:rsid w:val="009C2CCE"/>
    <w:pPr>
      <w:spacing w:after="120"/>
    </w:pPr>
    <w:rPr>
      <w:lang w:val="ru-RU"/>
    </w:rPr>
  </w:style>
  <w:style w:type="character" w:customStyle="1" w:styleId="af1">
    <w:name w:val="Основной текст Знак"/>
    <w:basedOn w:val="a0"/>
    <w:link w:val="af0"/>
    <w:uiPriority w:val="99"/>
    <w:rsid w:val="009C2CCE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2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ba1c" TargetMode="External"/><Relationship Id="rId39" Type="http://schemas.openxmlformats.org/officeDocument/2006/relationships/hyperlink" Target="https://m.edsoo.ru/8a149c3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uchi.ru/main" TargetMode="External"/><Relationship Id="rId42" Type="http://schemas.openxmlformats.org/officeDocument/2006/relationships/hyperlink" Target="https://uchi.ru/main" TargetMode="External"/><Relationship Id="rId47" Type="http://schemas.openxmlformats.org/officeDocument/2006/relationships/hyperlink" Target="http://www.orientmuseum.ru/art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uchi.ru/main" TargetMode="External"/><Relationship Id="rId33" Type="http://schemas.openxmlformats.org/officeDocument/2006/relationships/hyperlink" Target="https://m.edsoo.ru/8a14a626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://art.thelib.ru/culture/pictures/iskusstvo_yaponi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a45a" TargetMode="External"/><Relationship Id="rId41" Type="http://schemas.openxmlformats.org/officeDocument/2006/relationships/hyperlink" Target="https://m.edsoo.ru/8a149eb0" TargetMode="External"/><Relationship Id="rId54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8e6" TargetMode="External"/><Relationship Id="rId32" Type="http://schemas.openxmlformats.org/officeDocument/2006/relationships/hyperlink" Target="https://m.edsoo.ru/8a14982a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acc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uchi.ru/main" TargetMode="External"/><Relationship Id="rId28" Type="http://schemas.openxmlformats.org/officeDocument/2006/relationships/hyperlink" Target="https://m.edsoo.ru/8a14a19e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uchi.ru/main" TargetMode="External"/><Relationship Id="rId31" Type="http://schemas.openxmlformats.org/officeDocument/2006/relationships/hyperlink" Target="https://m.edsoo.ru/8a14996a" TargetMode="External"/><Relationship Id="rId44" Type="http://schemas.openxmlformats.org/officeDocument/2006/relationships/hyperlink" Target="https://uchi.ru/ma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bd46" TargetMode="External"/><Relationship Id="rId30" Type="http://schemas.openxmlformats.org/officeDocument/2006/relationships/hyperlink" Target="https://m.edsoo.ru/8a14a7f2" TargetMode="External"/><Relationship Id="rId35" Type="http://schemas.openxmlformats.org/officeDocument/2006/relationships/hyperlink" Target="https://uchi.ru/main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16</Pages>
  <Words>5949</Words>
  <Characters>33910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12</cp:revision>
  <dcterms:created xsi:type="dcterms:W3CDTF">2023-10-05T19:54:00Z</dcterms:created>
  <dcterms:modified xsi:type="dcterms:W3CDTF">2024-10-09T19:03:00Z</dcterms:modified>
</cp:coreProperties>
</file>